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40505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lastRenderedPageBreak/>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Le formulaire DC2 est un modèle d</w:t>
      </w:r>
      <w:bookmarkStart w:id="0" w:name="_GoBack"/>
      <w:bookmarkEnd w:id="0"/>
      <w:r>
        <w:rPr>
          <w:rFonts w:ascii="Arial" w:hAnsi="Arial" w:cs="Arial"/>
          <w:b w:val="0"/>
          <w:i/>
          <w:sz w:val="18"/>
          <w:szCs w:val="18"/>
        </w:rPr>
        <w:t xml:space="preserve">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9A394A" w:rsidRDefault="009A394A">
      <w:pPr>
        <w:rPr>
          <w:rFonts w:ascii="Arial" w:hAnsi="Arial" w:cs="Arial"/>
          <w:b/>
          <w:bCs/>
        </w:rPr>
      </w:pPr>
    </w:p>
    <w:p w:rsidR="00D92A5A" w:rsidRPr="00BE2FCE" w:rsidRDefault="00D92A5A" w:rsidP="00D92A5A">
      <w:pPr>
        <w:pStyle w:val="En-tte"/>
        <w:jc w:val="center"/>
        <w:rPr>
          <w:rFonts w:ascii="Arial" w:hAnsi="Arial" w:cs="Arial"/>
          <w:b/>
        </w:rPr>
      </w:pPr>
      <w:r w:rsidRPr="00BE2FCE">
        <w:rPr>
          <w:rFonts w:ascii="Arial" w:hAnsi="Arial" w:cs="Arial"/>
          <w:b/>
        </w:rPr>
        <w:t>CENTRE HOSPITALIER UNIVERSITAIRE DE LILLE,</w:t>
      </w:r>
    </w:p>
    <w:p w:rsidR="00D92A5A" w:rsidRPr="00BE2FCE" w:rsidRDefault="00D92A5A" w:rsidP="00D92A5A">
      <w:pPr>
        <w:pStyle w:val="En-tte"/>
        <w:jc w:val="center"/>
        <w:rPr>
          <w:rFonts w:ascii="Arial" w:hAnsi="Arial" w:cs="Arial"/>
          <w:b/>
        </w:rPr>
      </w:pPr>
      <w:r w:rsidRPr="00BE2FCE">
        <w:rPr>
          <w:rFonts w:ascii="Arial" w:hAnsi="Arial" w:cs="Arial"/>
          <w:b/>
        </w:rPr>
        <w:t>2 AVENUE OSCAR LAMBRET,</w:t>
      </w:r>
    </w:p>
    <w:p w:rsidR="009A394A" w:rsidRDefault="00D92A5A" w:rsidP="00D92A5A">
      <w:pPr>
        <w:jc w:val="center"/>
        <w:rPr>
          <w:rFonts w:ascii="Arial" w:hAnsi="Arial" w:cs="Arial"/>
          <w:b/>
          <w:bCs/>
        </w:rPr>
      </w:pPr>
      <w:r w:rsidRPr="00BE2FCE">
        <w:rPr>
          <w:rFonts w:ascii="Arial" w:hAnsi="Arial" w:cs="Arial"/>
          <w:b/>
        </w:rPr>
        <w:t>59307 LILLE CEDEX</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rsidP="00D92A5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Default="00472B25">
      <w:pPr>
        <w:rPr>
          <w:rFonts w:ascii="Arial" w:hAnsi="Arial" w:cs="Arial"/>
          <w:bCs/>
        </w:rPr>
      </w:pPr>
    </w:p>
    <w:p w:rsidR="009A394A" w:rsidRPr="00D92A5A" w:rsidRDefault="00D92A5A" w:rsidP="00D92A5A">
      <w:pPr>
        <w:jc w:val="center"/>
        <w:rPr>
          <w:rFonts w:ascii="Arial" w:hAnsi="Arial" w:cs="Arial"/>
          <w:b/>
          <w:bCs/>
        </w:rPr>
      </w:pPr>
      <w:r w:rsidRPr="00BE2FCE">
        <w:rPr>
          <w:rFonts w:ascii="Arial" w:hAnsi="Arial" w:cs="Arial"/>
          <w:b/>
          <w:bCs/>
        </w:rPr>
        <w:t>FOURNITURE DE SOLUTES ET NUTRITION PARENTERALE, SOLUTIONS DE CONSERVATION D’ORGANE ET MATIERES PREMIERES A USAGE PHARMACEUTIQUE</w:t>
      </w:r>
    </w:p>
    <w:p w:rsidR="009A394A" w:rsidRDefault="009A394A">
      <w:pPr>
        <w:jc w:val="both"/>
        <w:rPr>
          <w:rFonts w:ascii="Arial" w:hAnsi="Arial" w:cs="Arial"/>
          <w:bCs/>
        </w:rPr>
      </w:pPr>
    </w:p>
    <w:p w:rsidR="00D92A5A" w:rsidRDefault="00D92A5A">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w:t>
        </w:r>
        <w:r w:rsidRPr="00025EC9">
          <w:rPr>
            <w:rStyle w:val="Lienhypertexte"/>
            <w:rFonts w:ascii="Arial" w:hAnsi="Arial" w:cs="Arial"/>
            <w:color w:val="0070C0"/>
          </w:rPr>
          <w:t>5</w:t>
        </w:r>
        <w:r w:rsidRPr="00025EC9">
          <w:rPr>
            <w:rStyle w:val="Lienhypertexte"/>
            <w:rFonts w:ascii="Arial" w:hAnsi="Arial" w:cs="Arial"/>
            <w:color w:val="0070C0"/>
          </w:rPr>
          <w:t>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w:t>
              </w:r>
              <w:r w:rsidRPr="009A394A">
                <w:rPr>
                  <w:rStyle w:val="Lienhypertexte"/>
                  <w:rFonts w:ascii="Arial" w:hAnsi="Arial" w:cs="Arial"/>
                  <w:sz w:val="16"/>
                  <w:szCs w:val="16"/>
                </w:rPr>
                <w:t>3</w:t>
              </w:r>
              <w:r w:rsidRPr="009A394A">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w:t>
              </w:r>
              <w:r w:rsidRPr="006E6210">
                <w:rPr>
                  <w:rStyle w:val="Lienhypertexte"/>
                  <w:rFonts w:ascii="Arial" w:hAnsi="Arial" w:cs="Arial"/>
                  <w:sz w:val="16"/>
                  <w:szCs w:val="16"/>
                </w:rPr>
                <w:t>l</w:t>
              </w:r>
              <w:r w:rsidRPr="006E6210">
                <w:rPr>
                  <w:rStyle w:val="Lienhypertexte"/>
                  <w:rFonts w:ascii="Arial" w:hAnsi="Arial" w:cs="Arial"/>
                  <w:sz w:val="16"/>
                  <w:szCs w:val="16"/>
                </w:rPr>
                <w:t>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181" w:rsidRDefault="00C20181">
      <w:r>
        <w:separator/>
      </w:r>
    </w:p>
  </w:endnote>
  <w:endnote w:type="continuationSeparator" w:id="0">
    <w:p w:rsidR="00C20181" w:rsidRDefault="00C20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D92A5A" w:rsidP="00D92A5A">
          <w:pPr>
            <w:shd w:val="clear" w:color="auto" w:fill="66CCFF"/>
            <w:snapToGrid w:val="0"/>
            <w:jc w:val="center"/>
            <w:rPr>
              <w:rFonts w:ascii="Arial" w:hAnsi="Arial" w:cs="Arial"/>
              <w:b/>
              <w:bCs/>
            </w:rPr>
          </w:pPr>
          <w:r>
            <w:rPr>
              <w:rFonts w:ascii="Arial" w:hAnsi="Arial" w:cs="Arial"/>
              <w:b/>
              <w:i/>
              <w:iCs/>
            </w:rPr>
            <w:t>GAC-2022-069 – SAD-LILLE-2022</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05057">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05057">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181" w:rsidRDefault="00C20181">
      <w:r>
        <w:separator/>
      </w:r>
    </w:p>
  </w:footnote>
  <w:footnote w:type="continuationSeparator" w:id="0">
    <w:p w:rsidR="00C20181" w:rsidRDefault="00C20181">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5057"/>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0181"/>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92A5A"/>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A1417C69-0044-44BC-8711-A7063C2EB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98DBD-96E6-4F62-AE6E-1CD053390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3647</Words>
  <Characters>20062</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23662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MAUFROY, Josephine</cp:lastModifiedBy>
  <cp:revision>2</cp:revision>
  <cp:lastPrinted>2016-11-02T13:02:00Z</cp:lastPrinted>
  <dcterms:created xsi:type="dcterms:W3CDTF">2022-06-01T07:31:00Z</dcterms:created>
  <dcterms:modified xsi:type="dcterms:W3CDTF">2022-06-01T07:31:00Z</dcterms:modified>
</cp:coreProperties>
</file>